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FCF" w14:textId="48DBBF00"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CF3B2" w14:textId="09F39075" w:rsidR="00C10226" w:rsidRPr="00E71638" w:rsidRDefault="00DD1F91" w:rsidP="00C10226">
      <w:pPr>
        <w:pStyle w:val="Default"/>
        <w:jc w:val="both"/>
        <w:rPr>
          <w:rFonts w:ascii="English111 Adagio BT" w:hAnsi="English111 Adagio BT" w:cs="English111 Adagio BT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</w:t>
      </w:r>
      <w:r w:rsidR="00C10226"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14:paraId="6CDDDC09" w14:textId="1D04965A" w:rsidR="00C10226" w:rsidRDefault="00C10226" w:rsidP="00C10226">
      <w:pPr>
        <w:ind w:right="-1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3CC9F11" wp14:editId="2375E585">
            <wp:simplePos x="0" y="0"/>
            <wp:positionH relativeFrom="margin">
              <wp:posOffset>87449</wp:posOffset>
            </wp:positionH>
            <wp:positionV relativeFrom="margin">
              <wp:posOffset>1464038</wp:posOffset>
            </wp:positionV>
            <wp:extent cx="985520" cy="923925"/>
            <wp:effectExtent l="0" t="0" r="5080" b="9525"/>
            <wp:wrapSquare wrapText="bothSides"/>
            <wp:docPr id="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99B4F07" wp14:editId="470D45F7">
            <wp:simplePos x="0" y="0"/>
            <wp:positionH relativeFrom="margin">
              <wp:posOffset>5389063</wp:posOffset>
            </wp:positionH>
            <wp:positionV relativeFrom="margin">
              <wp:posOffset>1534432</wp:posOffset>
            </wp:positionV>
            <wp:extent cx="952500" cy="715645"/>
            <wp:effectExtent l="0" t="0" r="0" b="8255"/>
            <wp:wrapSquare wrapText="bothSides"/>
            <wp:docPr id="3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F4686" w14:textId="1338E0EE" w:rsidR="00C10226" w:rsidRDefault="00C10226" w:rsidP="00C10226">
      <w:pPr>
        <w:jc w:val="center"/>
        <w:rPr>
          <w:rFonts w:ascii="Verdana" w:eastAsia="Arial Unicode MS" w:hAnsi="Verdana" w:cs="Arial Unicode MS"/>
          <w:b/>
          <w:bCs/>
          <w:sz w:val="10"/>
          <w:szCs w:val="10"/>
        </w:rPr>
      </w:pPr>
    </w:p>
    <w:p w14:paraId="7A5142E4" w14:textId="15AB380B" w:rsidR="00C10226" w:rsidRPr="008579B1" w:rsidRDefault="00C10226" w:rsidP="00C10226">
      <w:pPr>
        <w:jc w:val="center"/>
        <w:rPr>
          <w:rFonts w:ascii="Verdana" w:eastAsia="Arial Unicode MS" w:hAnsi="Verdana" w:cs="Arial Unicode MS"/>
          <w:b/>
          <w:bCs/>
          <w:sz w:val="12"/>
          <w:szCs w:val="12"/>
        </w:rPr>
      </w:pPr>
      <w:r w:rsidRPr="008579B1">
        <w:rPr>
          <w:noProof/>
          <w:sz w:val="12"/>
          <w:szCs w:val="12"/>
        </w:rPr>
        <w:drawing>
          <wp:anchor distT="36576" distB="36576" distL="36576" distR="36576" simplePos="0" relativeHeight="251659264" behindDoc="0" locked="0" layoutInCell="1" allowOverlap="1" wp14:anchorId="48847CBA" wp14:editId="291709CC">
            <wp:simplePos x="0" y="0"/>
            <wp:positionH relativeFrom="column">
              <wp:posOffset>10227310</wp:posOffset>
            </wp:positionH>
            <wp:positionV relativeFrom="paragraph">
              <wp:posOffset>1007745</wp:posOffset>
            </wp:positionV>
            <wp:extent cx="3996055" cy="1315085"/>
            <wp:effectExtent l="0" t="0" r="4445" b="0"/>
            <wp:wrapNone/>
            <wp:docPr id="201770945" name="Immagine 5" descr="PON_sta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PON_stamp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55" cy="131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9B1">
        <w:rPr>
          <w:noProof/>
          <w:sz w:val="12"/>
          <w:szCs w:val="12"/>
        </w:rPr>
        <w:drawing>
          <wp:anchor distT="36576" distB="36576" distL="36576" distR="36576" simplePos="0" relativeHeight="251660288" behindDoc="0" locked="0" layoutInCell="1" allowOverlap="1" wp14:anchorId="47372718" wp14:editId="29E39851">
            <wp:simplePos x="0" y="0"/>
            <wp:positionH relativeFrom="column">
              <wp:posOffset>10227310</wp:posOffset>
            </wp:positionH>
            <wp:positionV relativeFrom="paragraph">
              <wp:posOffset>1007745</wp:posOffset>
            </wp:positionV>
            <wp:extent cx="3996055" cy="1315085"/>
            <wp:effectExtent l="0" t="0" r="4445" b="0"/>
            <wp:wrapNone/>
            <wp:docPr id="1785287027" name="Immagine 4" descr="PON_sta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PON_stamp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55" cy="131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9B1">
        <w:rPr>
          <w:noProof/>
          <w:sz w:val="12"/>
          <w:szCs w:val="12"/>
        </w:rPr>
        <w:drawing>
          <wp:anchor distT="36576" distB="36576" distL="36576" distR="36576" simplePos="0" relativeHeight="251661312" behindDoc="0" locked="0" layoutInCell="1" allowOverlap="1" wp14:anchorId="1B5711AD" wp14:editId="764DE0CD">
            <wp:simplePos x="0" y="0"/>
            <wp:positionH relativeFrom="column">
              <wp:posOffset>10227310</wp:posOffset>
            </wp:positionH>
            <wp:positionV relativeFrom="paragraph">
              <wp:posOffset>1007745</wp:posOffset>
            </wp:positionV>
            <wp:extent cx="3996055" cy="1315085"/>
            <wp:effectExtent l="0" t="0" r="4445" b="0"/>
            <wp:wrapNone/>
            <wp:docPr id="138299998" name="Immagine 3" descr="PON_sta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PON_stamp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55" cy="131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9B1">
        <w:rPr>
          <w:noProof/>
          <w:sz w:val="12"/>
          <w:szCs w:val="12"/>
        </w:rPr>
        <w:drawing>
          <wp:anchor distT="36576" distB="36576" distL="36576" distR="36576" simplePos="0" relativeHeight="251662336" behindDoc="0" locked="0" layoutInCell="1" allowOverlap="1" wp14:anchorId="24B61934" wp14:editId="78F195C3">
            <wp:simplePos x="0" y="0"/>
            <wp:positionH relativeFrom="column">
              <wp:posOffset>10227310</wp:posOffset>
            </wp:positionH>
            <wp:positionV relativeFrom="paragraph">
              <wp:posOffset>1007745</wp:posOffset>
            </wp:positionV>
            <wp:extent cx="3996055" cy="1315085"/>
            <wp:effectExtent l="0" t="0" r="4445" b="0"/>
            <wp:wrapNone/>
            <wp:docPr id="426465993" name="Immagine 2" descr="PON_stam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PON_stamp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55" cy="1315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9B1">
        <w:rPr>
          <w:rFonts w:ascii="Verdana" w:eastAsia="Arial Unicode MS" w:hAnsi="Verdana" w:cs="Arial Unicode MS"/>
          <w:b/>
          <w:bCs/>
          <w:sz w:val="12"/>
          <w:szCs w:val="12"/>
        </w:rPr>
        <w:t>ISTITUTO COMPRENSIVO “U. FRACCACRETA”</w:t>
      </w:r>
    </w:p>
    <w:p w14:paraId="1A801838" w14:textId="2214B3FB" w:rsidR="00C10226" w:rsidRPr="008579B1" w:rsidRDefault="00C10226" w:rsidP="00C10226">
      <w:pPr>
        <w:jc w:val="center"/>
        <w:rPr>
          <w:rFonts w:ascii="Verdana" w:eastAsia="Arial Unicode MS" w:hAnsi="Verdana" w:cs="Arial Unicode MS"/>
          <w:b/>
          <w:bCs/>
          <w:sz w:val="12"/>
          <w:szCs w:val="12"/>
        </w:rPr>
      </w:pPr>
      <w:r w:rsidRPr="008579B1">
        <w:rPr>
          <w:rFonts w:ascii="Verdana" w:eastAsia="Arial Unicode MS" w:hAnsi="Verdana" w:cs="Arial Unicode MS"/>
          <w:b/>
          <w:bCs/>
          <w:sz w:val="12"/>
          <w:szCs w:val="12"/>
        </w:rPr>
        <w:t>AMBITO TERRITORIALE BARI N.1 -C.M: BAIC889003- C.F.: 93459260720</w:t>
      </w:r>
    </w:p>
    <w:p w14:paraId="3F2DEBB1" w14:textId="40827EC5" w:rsidR="00C10226" w:rsidRPr="008579B1" w:rsidRDefault="00C10226" w:rsidP="00C10226">
      <w:pPr>
        <w:jc w:val="center"/>
        <w:rPr>
          <w:rFonts w:eastAsia="Arial Unicode MS"/>
          <w:bCs/>
          <w:sz w:val="12"/>
          <w:szCs w:val="12"/>
        </w:rPr>
      </w:pPr>
      <w:r w:rsidRPr="008579B1">
        <w:rPr>
          <w:rFonts w:eastAsia="Arial Unicode MS"/>
          <w:sz w:val="12"/>
          <w:szCs w:val="12"/>
        </w:rPr>
        <w:t xml:space="preserve">BAMM889014 – S.S. I GRADO Via Volpe n.16 </w:t>
      </w:r>
      <w:r w:rsidRPr="008579B1">
        <w:rPr>
          <w:rFonts w:eastAsia="Arial Unicode MS"/>
          <w:b/>
          <w:bCs/>
          <w:sz w:val="12"/>
          <w:szCs w:val="12"/>
        </w:rPr>
        <w:t xml:space="preserve">- </w:t>
      </w:r>
      <w:r w:rsidRPr="008579B1">
        <w:rPr>
          <w:rFonts w:eastAsia="Arial Unicode MS"/>
          <w:bCs/>
          <w:sz w:val="12"/>
          <w:szCs w:val="12"/>
        </w:rPr>
        <w:t xml:space="preserve">70128 - Bari </w:t>
      </w:r>
      <w:r w:rsidRPr="008579B1">
        <w:rPr>
          <w:rFonts w:eastAsia="Arial Unicode MS"/>
          <w:b/>
          <w:bCs/>
          <w:sz w:val="12"/>
          <w:szCs w:val="12"/>
        </w:rPr>
        <w:t xml:space="preserve">– </w:t>
      </w:r>
      <w:r w:rsidRPr="008579B1">
        <w:rPr>
          <w:rFonts w:eastAsia="Arial Unicode MS"/>
          <w:bCs/>
          <w:sz w:val="12"/>
          <w:szCs w:val="12"/>
        </w:rPr>
        <w:t>Sede</w:t>
      </w:r>
      <w:r w:rsidRPr="008579B1">
        <w:rPr>
          <w:rFonts w:eastAsia="Arial Unicode MS"/>
          <w:b/>
          <w:bCs/>
          <w:sz w:val="12"/>
          <w:szCs w:val="12"/>
        </w:rPr>
        <w:t xml:space="preserve"> </w:t>
      </w:r>
      <w:r w:rsidRPr="008579B1">
        <w:rPr>
          <w:rFonts w:eastAsia="Arial Unicode MS"/>
          <w:bCs/>
          <w:sz w:val="12"/>
          <w:szCs w:val="12"/>
        </w:rPr>
        <w:t>Centrale</w:t>
      </w:r>
      <w:r w:rsidRPr="008579B1">
        <w:rPr>
          <w:rFonts w:eastAsia="Arial Unicode MS"/>
          <w:sz w:val="12"/>
          <w:szCs w:val="12"/>
        </w:rPr>
        <w:t xml:space="preserve"> Tel. 080</w:t>
      </w:r>
      <w:r w:rsidRPr="008579B1">
        <w:rPr>
          <w:rFonts w:eastAsia="Arial Unicode MS"/>
          <w:bCs/>
          <w:sz w:val="12"/>
          <w:szCs w:val="12"/>
        </w:rPr>
        <w:t>5302541</w:t>
      </w:r>
    </w:p>
    <w:p w14:paraId="5FB7CCDA" w14:textId="72C5D261" w:rsidR="00C10226" w:rsidRDefault="00C10226" w:rsidP="00C10226">
      <w:pPr>
        <w:jc w:val="center"/>
        <w:rPr>
          <w:rFonts w:eastAsia="Arial Unicode MS"/>
          <w:sz w:val="12"/>
          <w:szCs w:val="12"/>
        </w:rPr>
      </w:pPr>
      <w:r w:rsidRPr="008579B1">
        <w:rPr>
          <w:rFonts w:eastAsia="Arial Unicode MS"/>
          <w:sz w:val="12"/>
          <w:szCs w:val="12"/>
        </w:rPr>
        <w:t>BAMM889014 – S.S. I GRADO Via V. Veneto n. 50 70128 Bari</w:t>
      </w:r>
      <w:r w:rsidRPr="008579B1">
        <w:rPr>
          <w:rFonts w:eastAsia="Arial Unicode MS"/>
          <w:bCs/>
          <w:sz w:val="12"/>
          <w:szCs w:val="12"/>
        </w:rPr>
        <w:t xml:space="preserve"> </w:t>
      </w:r>
      <w:r w:rsidRPr="008579B1">
        <w:rPr>
          <w:rFonts w:eastAsia="Arial Unicode MS"/>
          <w:b/>
          <w:bCs/>
          <w:sz w:val="12"/>
          <w:szCs w:val="12"/>
        </w:rPr>
        <w:t xml:space="preserve">– </w:t>
      </w:r>
      <w:r w:rsidRPr="008579B1">
        <w:rPr>
          <w:rFonts w:eastAsia="Arial Unicode MS"/>
          <w:bCs/>
          <w:sz w:val="12"/>
          <w:szCs w:val="12"/>
        </w:rPr>
        <w:t>Sede</w:t>
      </w:r>
      <w:r w:rsidRPr="008579B1">
        <w:rPr>
          <w:rFonts w:eastAsia="Arial Unicode MS"/>
          <w:b/>
          <w:bCs/>
          <w:sz w:val="12"/>
          <w:szCs w:val="12"/>
        </w:rPr>
        <w:t xml:space="preserve"> </w:t>
      </w:r>
      <w:r w:rsidRPr="008579B1">
        <w:rPr>
          <w:rFonts w:eastAsia="Arial Unicode MS"/>
          <w:bCs/>
          <w:sz w:val="12"/>
          <w:szCs w:val="12"/>
        </w:rPr>
        <w:t>Succursale</w:t>
      </w:r>
      <w:r w:rsidRPr="008579B1">
        <w:rPr>
          <w:rFonts w:eastAsia="Arial Unicode MS"/>
          <w:sz w:val="12"/>
          <w:szCs w:val="12"/>
        </w:rPr>
        <w:t xml:space="preserve"> scuola secondaria primo grado</w:t>
      </w:r>
    </w:p>
    <w:p w14:paraId="293AA216" w14:textId="2D189BCA" w:rsidR="00C10226" w:rsidRDefault="00C10226" w:rsidP="00C10226">
      <w:pPr>
        <w:jc w:val="center"/>
        <w:rPr>
          <w:sz w:val="12"/>
          <w:szCs w:val="12"/>
        </w:rPr>
      </w:pPr>
      <w:r w:rsidRPr="008579B1">
        <w:rPr>
          <w:rFonts w:eastAsia="Arial Unicode MS"/>
          <w:sz w:val="12"/>
          <w:szCs w:val="12"/>
        </w:rPr>
        <w:t>Tel. 0805300085</w:t>
      </w:r>
    </w:p>
    <w:p w14:paraId="4968E621" w14:textId="30EF933F" w:rsidR="00C10226" w:rsidRDefault="00C10226" w:rsidP="00C10226">
      <w:pPr>
        <w:jc w:val="center"/>
        <w:rPr>
          <w:sz w:val="12"/>
          <w:szCs w:val="12"/>
        </w:rPr>
      </w:pPr>
      <w:r w:rsidRPr="008579B1">
        <w:rPr>
          <w:sz w:val="12"/>
          <w:szCs w:val="12"/>
        </w:rPr>
        <w:t>BAAA88901X SCUOLA INFANZIA “M. MONTESSORI” – Via Maresciallo Ranieri – 70128 Bari- tel. 0805306674</w:t>
      </w:r>
      <w:r>
        <w:rPr>
          <w:sz w:val="12"/>
          <w:szCs w:val="12"/>
        </w:rPr>
        <w:t xml:space="preserve"> </w:t>
      </w:r>
      <w:r w:rsidRPr="008579B1">
        <w:rPr>
          <w:sz w:val="12"/>
          <w:szCs w:val="12"/>
        </w:rPr>
        <w:t>BAEE889015 SCUOLA PRIMARIA Via Veneto, 50 70128 Bari tel./fax 0805300085</w:t>
      </w:r>
    </w:p>
    <w:p w14:paraId="58516C69" w14:textId="33A4CDF0" w:rsidR="00C10226" w:rsidRPr="00572EEC" w:rsidRDefault="00C10226" w:rsidP="00C10226">
      <w:pPr>
        <w:ind w:left="708" w:firstLine="708"/>
        <w:rPr>
          <w:sz w:val="12"/>
          <w:szCs w:val="12"/>
        </w:rPr>
      </w:pPr>
      <w:r w:rsidRPr="008579B1">
        <w:rPr>
          <w:rFonts w:eastAsia="Arial Unicode MS"/>
          <w:sz w:val="12"/>
          <w:szCs w:val="12"/>
        </w:rPr>
        <w:t>Indirizzo Email</w:t>
      </w:r>
      <w:r w:rsidRPr="008579B1">
        <w:rPr>
          <w:rFonts w:eastAsia="Arial Unicode MS"/>
          <w:b/>
          <w:sz w:val="12"/>
          <w:szCs w:val="12"/>
        </w:rPr>
        <w:t>:</w:t>
      </w:r>
      <w:hyperlink r:id="rId12" w:history="1">
        <w:r w:rsidRPr="008579B1">
          <w:rPr>
            <w:rStyle w:val="Collegamentoipertestuale"/>
            <w:rFonts w:eastAsia="Arial Unicode MS"/>
            <w:b/>
            <w:bCs/>
            <w:sz w:val="12"/>
            <w:szCs w:val="12"/>
          </w:rPr>
          <w:t xml:space="preserve"> BAIC889003@istruzione.it</w:t>
        </w:r>
      </w:hyperlink>
      <w:r w:rsidRPr="008579B1">
        <w:rPr>
          <w:rStyle w:val="Collegamentoipertestuale"/>
          <w:rFonts w:eastAsia="Arial Unicode MS"/>
          <w:bCs/>
          <w:sz w:val="12"/>
          <w:szCs w:val="12"/>
        </w:rPr>
        <w:t xml:space="preserve"> </w:t>
      </w:r>
      <w:r w:rsidRPr="008579B1">
        <w:rPr>
          <w:rFonts w:eastAsia="Arial Unicode MS"/>
          <w:b/>
          <w:sz w:val="12"/>
          <w:szCs w:val="12"/>
        </w:rPr>
        <w:t xml:space="preserve">– </w:t>
      </w:r>
      <w:hyperlink r:id="rId13" w:history="1">
        <w:r w:rsidRPr="008579B1">
          <w:rPr>
            <w:rFonts w:eastAsia="Arial Unicode MS"/>
            <w:sz w:val="12"/>
            <w:szCs w:val="12"/>
          </w:rPr>
          <w:t xml:space="preserve"> indirizzo PEC:</w:t>
        </w:r>
        <w:r w:rsidRPr="008579B1">
          <w:rPr>
            <w:rStyle w:val="Collegamentoipertestuale"/>
            <w:rFonts w:eastAsia="Arial Unicode MS"/>
            <w:b/>
            <w:bCs/>
            <w:sz w:val="12"/>
            <w:szCs w:val="12"/>
          </w:rPr>
          <w:t xml:space="preserve"> BAIC889003</w:t>
        </w:r>
        <w:r w:rsidRPr="008579B1">
          <w:rPr>
            <w:rStyle w:val="Collegamentoipertestuale"/>
            <w:rFonts w:eastAsia="Arial Unicode MS"/>
            <w:b/>
            <w:sz w:val="12"/>
            <w:szCs w:val="12"/>
          </w:rPr>
          <w:t>@pec.istruzione.it</w:t>
        </w:r>
      </w:hyperlink>
    </w:p>
    <w:p w14:paraId="46B8CB9D" w14:textId="29833830" w:rsidR="00C10226" w:rsidRPr="008579B1" w:rsidRDefault="00C10226" w:rsidP="00C10226">
      <w:pPr>
        <w:spacing w:line="480" w:lineRule="auto"/>
        <w:ind w:left="3540"/>
        <w:rPr>
          <w:sz w:val="12"/>
          <w:szCs w:val="12"/>
          <w:lang w:val="en-US"/>
        </w:rPr>
      </w:pPr>
      <w:proofErr w:type="spellStart"/>
      <w:r w:rsidRPr="008579B1">
        <w:rPr>
          <w:sz w:val="12"/>
          <w:szCs w:val="12"/>
          <w:lang w:val="en-US"/>
        </w:rPr>
        <w:t>Sito</w:t>
      </w:r>
      <w:proofErr w:type="spellEnd"/>
      <w:r w:rsidRPr="008579B1">
        <w:rPr>
          <w:sz w:val="12"/>
          <w:szCs w:val="12"/>
          <w:lang w:val="en-US"/>
        </w:rPr>
        <w:t xml:space="preserve"> web: </w:t>
      </w:r>
      <w:hyperlink r:id="rId14" w:history="1">
        <w:r w:rsidRPr="008579B1">
          <w:rPr>
            <w:rStyle w:val="Collegamentoipertestuale"/>
            <w:sz w:val="12"/>
            <w:szCs w:val="12"/>
            <w:lang w:val="en-US"/>
          </w:rPr>
          <w:t>www.umbertofraccacretapalese.edu.it</w:t>
        </w:r>
      </w:hyperlink>
    </w:p>
    <w:p w14:paraId="3A682D36" w14:textId="60E873F5" w:rsidR="00C10226" w:rsidRDefault="00C10226" w:rsidP="00C10226"/>
    <w:p w14:paraId="1439669C" w14:textId="69B0799B" w:rsidR="00A6127E" w:rsidRPr="00DA7448" w:rsidRDefault="00EC3183" w:rsidP="00C925E4">
      <w:pPr>
        <w:pStyle w:val="Default"/>
        <w:jc w:val="both"/>
        <w:rPr>
          <w:rFonts w:ascii="English111 Adagio BT" w:hAnsi="English111 Adagio BT" w:cs="English111 Adagio BT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</w:t>
      </w:r>
      <w:r w:rsidR="00DD1F91">
        <w:rPr>
          <w:sz w:val="16"/>
          <w:szCs w:val="16"/>
        </w:rPr>
        <w:t xml:space="preserve">     </w:t>
      </w:r>
    </w:p>
    <w:p w14:paraId="283CB8C1" w14:textId="25E91204" w:rsidR="007C09AC" w:rsidRDefault="007C09AC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08437670" w14:textId="630103EB" w:rsidR="00C20594" w:rsidRPr="00C20594" w:rsidRDefault="00C20594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3C5971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PNRR DISPERSIONE</w:t>
      </w:r>
      <w:r w:rsidR="00BA5740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– DOCENTI ESPERTI</w:t>
      </w:r>
    </w:p>
    <w:p w14:paraId="1F236674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2C1E39B9" w14:textId="04C00C37" w:rsidR="00C20594" w:rsidRPr="00C20594" w:rsidRDefault="00C20594" w:rsidP="00C20594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</w:t>
      </w:r>
      <w:r w:rsidR="000219F6">
        <w:rPr>
          <w:rFonts w:asciiTheme="minorHAnsi" w:eastAsiaTheme="minorEastAsia" w:hAnsiTheme="minorHAnsi" w:cstheme="minorHAnsi"/>
          <w:sz w:val="22"/>
          <w:szCs w:val="22"/>
        </w:rPr>
        <w:t>la Dirigente Scolastica</w:t>
      </w:r>
    </w:p>
    <w:p w14:paraId="1E992FEC" w14:textId="77777777" w:rsidR="00C20594" w:rsidRPr="00C20594" w:rsidRDefault="00C20594" w:rsidP="00C20594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</w:p>
    <w:p w14:paraId="75D02FAC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4EC1C98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7B5C229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18A8EF8D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3FABA48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64C92FA0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534F44E" w14:textId="77777777" w:rsidR="00C20594" w:rsidRPr="00C20594" w:rsidRDefault="00C20594" w:rsidP="00C20594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B8D0C62" w14:textId="77777777" w:rsidR="00C20594" w:rsidRPr="00C20594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2D536633" w14:textId="77777777" w:rsidR="00BA5740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7471F">
        <w:rPr>
          <w:rFonts w:ascii="Arial" w:eastAsiaTheme="minorEastAsia" w:hAnsi="Arial" w:cs="Arial"/>
          <w:sz w:val="18"/>
          <w:szCs w:val="18"/>
        </w:rPr>
        <w:t xml:space="preserve"> </w:t>
      </w:r>
    </w:p>
    <w:p w14:paraId="54760704" w14:textId="6EB96A34" w:rsidR="00BA5740" w:rsidRPr="00BA5740" w:rsidRDefault="00BA5740" w:rsidP="00BA574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proofErr w:type="gramStart"/>
      <w:r>
        <w:rPr>
          <w:rFonts w:ascii="Arial" w:eastAsiaTheme="minorEastAsia" w:hAnsi="Arial" w:cs="Arial"/>
          <w:sz w:val="18"/>
          <w:szCs w:val="18"/>
        </w:rPr>
        <w:t xml:space="preserve">[  </w:t>
      </w:r>
      <w:proofErr w:type="gramEnd"/>
      <w:r>
        <w:rPr>
          <w:rFonts w:ascii="Arial" w:eastAsiaTheme="minorEastAsia" w:hAnsi="Arial" w:cs="Arial"/>
          <w:sz w:val="18"/>
          <w:szCs w:val="18"/>
        </w:rPr>
        <w:t xml:space="preserve"> ] </w:t>
      </w:r>
      <w:r w:rsidRPr="00BA5740">
        <w:rPr>
          <w:rFonts w:ascii="Arial" w:eastAsiaTheme="minorEastAsia" w:hAnsi="Arial" w:cs="Arial"/>
          <w:sz w:val="18"/>
          <w:szCs w:val="18"/>
        </w:rPr>
        <w:t xml:space="preserve">Esperto interno per attività di </w:t>
      </w:r>
      <w:r w:rsidR="00024D95">
        <w:rPr>
          <w:rFonts w:ascii="Arial" w:eastAsiaTheme="minorEastAsia" w:hAnsi="Arial" w:cs="Arial"/>
          <w:sz w:val="18"/>
          <w:szCs w:val="18"/>
        </w:rPr>
        <w:t>potenziamento delle competenze di base, di motivazione e accompagnamento (corsi di recupero)</w:t>
      </w:r>
    </w:p>
    <w:p w14:paraId="6C995340" w14:textId="6C87FFBA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511BB682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F358799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39FC16A" w14:textId="317F4DC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12CBC844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2ECE9A7E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5BFFE39D" w14:textId="77777777" w:rsidR="00EB52E0" w:rsidRP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470999AE" w14:textId="2FF819BB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</w:p>
    <w:p w14:paraId="5659941B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</w:rPr>
      </w:pPr>
    </w:p>
    <w:p w14:paraId="4593BF3A" w14:textId="77777777" w:rsidR="00C20594" w:rsidRPr="00C20594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4A0D341C" w14:textId="77777777" w:rsidR="00EB52E0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501BF1BB" w14:textId="6C77C6A9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B156EB8" w14:textId="77777777" w:rsidR="00C20594" w:rsidRPr="00C20594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06D20897" w14:textId="50807122" w:rsidR="0008242F" w:rsidRPr="00EB52E0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1F8530BE" w14:textId="2489EC60" w:rsidR="00C20594" w:rsidRPr="005E1D00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 w:rsidR="00EB52E0"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3B9D2D50" w14:textId="3AE830CF" w:rsidR="00D52F60" w:rsidRPr="005E1D00" w:rsidRDefault="00C20594" w:rsidP="00C20594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7B09DBE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44450B99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27DAC3BA" w14:textId="77777777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0E937391" w14:textId="7BD83CA2" w:rsidR="00C20594" w:rsidRPr="00C20594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 w:rsidR="00EB52E0">
        <w:rPr>
          <w:rFonts w:ascii="Arial" w:eastAsiaTheme="minorEastAsia" w:hAnsi="Arial" w:cs="Arial"/>
          <w:sz w:val="18"/>
          <w:szCs w:val="18"/>
        </w:rPr>
        <w:t>e</w:t>
      </w:r>
    </w:p>
    <w:p w14:paraId="49C52F9B" w14:textId="77777777" w:rsidR="00C20594" w:rsidRPr="00C20594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2595AD7E" w14:textId="77777777" w:rsidR="00EB52E0" w:rsidRDefault="00EB52E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002E1613" w14:textId="77777777" w:rsidR="002B13C0" w:rsidRDefault="002B13C0" w:rsidP="00C20594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2CC03469" w14:textId="60719355" w:rsidR="00C20594" w:rsidRPr="00C20594" w:rsidRDefault="00C20594" w:rsidP="002B13C0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64A77795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07A38E5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2899233C" w14:textId="77777777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15E97709" w14:textId="60927C20" w:rsidR="00C20594" w:rsidRPr="00C20594" w:rsidRDefault="00C20594" w:rsidP="00C20594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LA FIGURA PROFESSIONALE PER LA QUALE SI PARTECIPA</w:t>
      </w:r>
      <w:r w:rsidR="0067471F"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38885DA0" w14:textId="77777777" w:rsidR="00C20594" w:rsidRP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350780" w14:textId="224B9200" w:rsidR="000E446C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82CC4F8" w14:textId="77777777" w:rsidR="002B13C0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B4A6260" w14:textId="788D360E" w:rsidR="00C20594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l’istituto______________________ al trattamento dei dati contenuti nella presente autocertificazione esclusivamente nell’ambito e per i fini istituzionali della Pubblica Amministrazione</w:t>
      </w:r>
    </w:p>
    <w:p w14:paraId="5C5FC0BA" w14:textId="77777777" w:rsidR="002B13C0" w:rsidRPr="00C20594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17749C" w14:textId="535B6EFA" w:rsidR="005E1D00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75BD6048" w14:textId="7D23A6D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BC4432C" w14:textId="1351CA53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3CB95BD" w14:textId="743C475A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78A43C7" w14:textId="1E56FB58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9F50E7A" w14:textId="193917F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58462D" w14:textId="5B890D14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3C7A536" w14:textId="0D19E68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0318FA0" w14:textId="241A2D5A" w:rsidR="002B13C0" w:rsidRDefault="002B13C0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A6CC569" w14:textId="77777777" w:rsidR="002B13C0" w:rsidRDefault="002B13C0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EA338A0" w14:textId="77777777" w:rsidR="00BC6129" w:rsidRPr="00EB52E0" w:rsidRDefault="00BC6129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3"/>
        <w:gridCol w:w="1090"/>
        <w:gridCol w:w="1090"/>
        <w:gridCol w:w="1397"/>
        <w:gridCol w:w="1560"/>
        <w:gridCol w:w="1544"/>
      </w:tblGrid>
      <w:tr w:rsidR="00C20594" w:rsidRPr="00C20594" w14:paraId="77AE8854" w14:textId="77777777" w:rsidTr="00EB52E0">
        <w:trPr>
          <w:trHeight w:val="699"/>
        </w:trPr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0280" w14:textId="6C5D9417" w:rsidR="002B13C0" w:rsidRDefault="00C20594" w:rsidP="00C20594">
            <w:pPr>
              <w:jc w:val="center"/>
              <w:rPr>
                <w:b/>
                <w:sz w:val="24"/>
                <w:szCs w:val="24"/>
              </w:rPr>
            </w:pPr>
            <w:r w:rsidRPr="00C20594">
              <w:rPr>
                <w:b/>
                <w:bCs/>
                <w:sz w:val="24"/>
                <w:szCs w:val="24"/>
              </w:rPr>
              <w:lastRenderedPageBreak/>
              <w:br w:type="page"/>
              <w:t xml:space="preserve">ALLEGATO B: </w:t>
            </w:r>
            <w:r w:rsidRPr="00C20594">
              <w:rPr>
                <w:b/>
                <w:sz w:val="24"/>
                <w:szCs w:val="24"/>
              </w:rPr>
              <w:t xml:space="preserve">GRIGLIA DI VALUTAZIONE DEI TITOLI PER </w:t>
            </w:r>
            <w:r w:rsidR="001B4825" w:rsidRPr="001B4825">
              <w:rPr>
                <w:b/>
                <w:bCs/>
                <w:sz w:val="24"/>
                <w:szCs w:val="24"/>
              </w:rPr>
              <w:t>DOCENTE ESPERTO INTERNO PER LA PREVENZIONE DELLA DISPERSIONE SCOLASTICA</w:t>
            </w:r>
          </w:p>
          <w:p w14:paraId="01ECE234" w14:textId="2EF0392C" w:rsidR="00C20594" w:rsidRPr="002B13C0" w:rsidRDefault="00C20594" w:rsidP="00C20594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C20594" w:rsidRPr="00C20594" w14:paraId="30630665" w14:textId="77777777" w:rsidTr="006C27E3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41ABB" w14:textId="7D13ADD6" w:rsidR="00AC21A5" w:rsidRPr="00AC21A5" w:rsidRDefault="00C20594" w:rsidP="00C20594">
            <w:pPr>
              <w:snapToGrid w:val="0"/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  <w:u w:val="single"/>
              </w:rPr>
              <w:t>Criteri di ammissione:</w:t>
            </w:r>
            <w:r w:rsidRPr="00AC21A5">
              <w:rPr>
                <w:b/>
                <w:sz w:val="22"/>
                <w:szCs w:val="22"/>
              </w:rPr>
              <w:t xml:space="preserve"> </w:t>
            </w:r>
          </w:p>
          <w:p w14:paraId="4232C2AC" w14:textId="48513313" w:rsidR="00AC21A5" w:rsidRPr="001B4825" w:rsidRDefault="00C20594" w:rsidP="001B4825">
            <w:pPr>
              <w:pStyle w:val="Paragrafoelenco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</w:rPr>
              <w:t>essere docente interno per tutto il periodo dell’incarico</w:t>
            </w:r>
          </w:p>
        </w:tc>
      </w:tr>
      <w:tr w:rsidR="00C20594" w:rsidRPr="00C20594" w14:paraId="5DE89466" w14:textId="77777777" w:rsidTr="006C27E3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91639" w14:textId="77777777" w:rsidR="00C20594" w:rsidRPr="00C20594" w:rsidRDefault="00C20594" w:rsidP="00C20594">
            <w:pPr>
              <w:snapToGrid w:val="0"/>
              <w:rPr>
                <w:b/>
              </w:rPr>
            </w:pPr>
          </w:p>
          <w:p w14:paraId="2BD67821" w14:textId="77777777" w:rsidR="00C20594" w:rsidRPr="00C20594" w:rsidRDefault="00C20594" w:rsidP="00C20594">
            <w:pPr>
              <w:snapToGrid w:val="0"/>
              <w:rPr>
                <w:b/>
              </w:rPr>
            </w:pPr>
            <w:r w:rsidRPr="00C20594">
              <w:rPr>
                <w:b/>
              </w:rPr>
              <w:t>L' ISTRUZIONE, LA FORMAZIONE</w:t>
            </w:r>
          </w:p>
          <w:p w14:paraId="3C6D179C" w14:textId="77777777" w:rsidR="00AC21A5" w:rsidRDefault="00C20594" w:rsidP="00AC21A5">
            <w:pPr>
              <w:snapToGrid w:val="0"/>
              <w:rPr>
                <w:b/>
              </w:rPr>
            </w:pPr>
            <w:r w:rsidRPr="00C20594">
              <w:rPr>
                <w:b/>
              </w:rPr>
              <w:t xml:space="preserve">NELLO SPECIFICO </w:t>
            </w:r>
            <w:r w:rsidR="00AC21A5">
              <w:rPr>
                <w:b/>
              </w:rPr>
              <w:t>DIPARTIMENTO</w:t>
            </w:r>
            <w:r w:rsidRPr="00C20594">
              <w:rPr>
                <w:b/>
              </w:rPr>
              <w:t xml:space="preserve"> IN CUI SI </w:t>
            </w:r>
          </w:p>
          <w:p w14:paraId="5DCB4149" w14:textId="068C39B0" w:rsidR="00C20594" w:rsidRPr="00C20594" w:rsidRDefault="00C20594" w:rsidP="00AC21A5">
            <w:pPr>
              <w:snapToGrid w:val="0"/>
              <w:rPr>
                <w:b/>
              </w:rPr>
            </w:pPr>
            <w:r w:rsidRPr="00C20594">
              <w:rPr>
                <w:b/>
              </w:rPr>
              <w:t>CONCORRE</w:t>
            </w:r>
            <w:r w:rsidR="00AC21A5">
              <w:rPr>
                <w:b/>
              </w:rPr>
              <w:t xml:space="preserve"> </w:t>
            </w:r>
          </w:p>
          <w:p w14:paraId="5994694E" w14:textId="77777777" w:rsidR="00C20594" w:rsidRPr="00C20594" w:rsidRDefault="00C20594" w:rsidP="00C2059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8C2BC" w14:textId="77777777" w:rsidR="00C20594" w:rsidRPr="00C20594" w:rsidRDefault="00C20594" w:rsidP="00C20594">
            <w:pPr>
              <w:jc w:val="center"/>
              <w:rPr>
                <w:b/>
              </w:rPr>
            </w:pPr>
            <w:r w:rsidRPr="00C20594"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36144" w14:textId="77777777" w:rsidR="00C20594" w:rsidRPr="00C20594" w:rsidRDefault="00C20594" w:rsidP="00C20594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45AB" w14:textId="77777777" w:rsidR="00C20594" w:rsidRPr="00C20594" w:rsidRDefault="00C20594" w:rsidP="00C20594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C20594" w:rsidRPr="00C20594" w14:paraId="5444C91A" w14:textId="77777777" w:rsidTr="006C27E3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200BF" w14:textId="434BF369" w:rsidR="00C20594" w:rsidRPr="00C20594" w:rsidRDefault="00C20594" w:rsidP="00C20594">
            <w:r w:rsidRPr="00C20594">
              <w:rPr>
                <w:b/>
              </w:rPr>
              <w:t xml:space="preserve">A1. LAUREA </w:t>
            </w:r>
            <w:r w:rsidR="00D72EEE">
              <w:rPr>
                <w:b/>
              </w:rPr>
              <w:t xml:space="preserve">INERENTE AL RUOLO SPECIFICO </w:t>
            </w:r>
            <w:r w:rsidRPr="00C20594">
              <w:t>(vecchio ordinamento o magistrale)</w:t>
            </w:r>
          </w:p>
        </w:tc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336440" w14:textId="77777777" w:rsidR="00C20594" w:rsidRPr="00C20594" w:rsidRDefault="00C20594" w:rsidP="00C20594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99BF5" w14:textId="77777777" w:rsidR="00C20594" w:rsidRPr="00C20594" w:rsidRDefault="00C20594" w:rsidP="00C20594">
            <w:r w:rsidRPr="00C20594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0BC09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A47F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72A0C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2A97523E" w14:textId="77777777" w:rsidTr="006C27E3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3D3DE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3DB4A" w14:textId="77777777" w:rsidR="00C20594" w:rsidRPr="00C20594" w:rsidRDefault="00C20594" w:rsidP="00C2059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09899" w14:textId="77777777" w:rsidR="00C20594" w:rsidRPr="00C20594" w:rsidRDefault="00C20594" w:rsidP="00C20594">
            <w:r w:rsidRPr="00C20594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B02F1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CBDD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B4589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1F75AFE0" w14:textId="77777777" w:rsidTr="006C27E3">
        <w:trPr>
          <w:trHeight w:val="115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3AD437" w14:textId="1D8F732B" w:rsidR="00C20594" w:rsidRPr="00C20594" w:rsidRDefault="00C20594" w:rsidP="00C20594">
            <w:r w:rsidRPr="00C20594">
              <w:rPr>
                <w:b/>
              </w:rPr>
              <w:t>A2. LAUREA</w:t>
            </w:r>
            <w:r w:rsidR="00D72EEE">
              <w:rPr>
                <w:b/>
              </w:rPr>
              <w:t xml:space="preserve"> INERENTE</w:t>
            </w:r>
            <w:r w:rsidRPr="00C20594">
              <w:rPr>
                <w:b/>
              </w:rPr>
              <w:t xml:space="preserve"> </w:t>
            </w:r>
            <w:r w:rsidR="00D72EEE">
              <w:rPr>
                <w:b/>
              </w:rPr>
              <w:t>AL RUOLO SPECIFICO</w:t>
            </w:r>
          </w:p>
          <w:p w14:paraId="0DEC0498" w14:textId="77777777" w:rsidR="00C20594" w:rsidRPr="00C20594" w:rsidRDefault="00C20594" w:rsidP="00C20594">
            <w:pPr>
              <w:rPr>
                <w:b/>
              </w:rPr>
            </w:pPr>
            <w:r w:rsidRPr="00C20594">
              <w:t>(triennale,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9010E" w14:textId="77777777" w:rsidR="00C20594" w:rsidRPr="00C20594" w:rsidRDefault="00C20594" w:rsidP="00C20594">
            <w:pPr>
              <w:snapToGrid w:val="0"/>
            </w:pPr>
            <w:r w:rsidRPr="00C20594">
              <w:t>Verrà valutata 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2A34A6" w14:textId="77777777" w:rsidR="00C20594" w:rsidRPr="00C20594" w:rsidRDefault="00C20594" w:rsidP="00C20594">
            <w:r w:rsidRPr="00C20594">
              <w:rPr>
                <w:b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2B7D8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B6C2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E96C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591A12BE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DD79" w14:textId="4C8DD8E6" w:rsidR="00C20594" w:rsidRPr="00C20594" w:rsidRDefault="00C20594" w:rsidP="00C20594">
            <w:r w:rsidRPr="00C20594">
              <w:rPr>
                <w:b/>
              </w:rPr>
              <w:t>A3. DIPLOMA</w:t>
            </w:r>
            <w:r w:rsidR="00AC21A5">
              <w:rPr>
                <w:b/>
              </w:rPr>
              <w:t xml:space="preserve"> </w:t>
            </w:r>
            <w:r w:rsidRPr="00C20594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52E2C" w14:textId="77777777" w:rsidR="00C20594" w:rsidRPr="00C20594" w:rsidRDefault="00C20594" w:rsidP="00C20594">
            <w:pPr>
              <w:snapToGrid w:val="0"/>
            </w:pPr>
            <w:r w:rsidRPr="00C20594">
              <w:t>Verrà valutato un solo diploma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8FED8" w14:textId="77777777" w:rsidR="00C20594" w:rsidRPr="00C20594" w:rsidRDefault="00C20594" w:rsidP="00C20594">
            <w:r w:rsidRPr="00C20594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54D90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5D7B7E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81C5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48E76A3D" w14:textId="77777777" w:rsidTr="006C27E3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FB5B" w14:textId="77777777" w:rsidR="00C20594" w:rsidRPr="00C20594" w:rsidRDefault="00C20594" w:rsidP="00C20594">
            <w:pPr>
              <w:rPr>
                <w:b/>
              </w:rPr>
            </w:pPr>
          </w:p>
          <w:p w14:paraId="42B0C752" w14:textId="77777777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 xml:space="preserve">LE CERTIFICAZIONI OTTENUTE  </w:t>
            </w:r>
          </w:p>
          <w:p w14:paraId="12DB78E5" w14:textId="77777777" w:rsidR="00C20594" w:rsidRPr="00C20594" w:rsidRDefault="00C20594" w:rsidP="00C20594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14:paraId="08B9B672" w14:textId="77777777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  <w:r w:rsidRPr="00C20594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8F14E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E1887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FA8B2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50697572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37B20" w14:textId="77777777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77A14" w14:textId="77777777" w:rsidR="00C20594" w:rsidRPr="00C20594" w:rsidRDefault="00C20594" w:rsidP="00C20594">
            <w:pPr>
              <w:rPr>
                <w:b/>
              </w:rPr>
            </w:pPr>
            <w:r w:rsidRPr="00C20594">
              <w:t xml:space="preserve">Max 1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32A0E" w14:textId="77777777" w:rsidR="00C20594" w:rsidRPr="00C20594" w:rsidRDefault="00C20594" w:rsidP="00C20594">
            <w:r w:rsidRPr="00C20594">
              <w:rPr>
                <w:b/>
              </w:rPr>
              <w:t xml:space="preserve">5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13E4A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899B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EC85E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335C01BD" w14:textId="77777777" w:rsidTr="006C27E3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B7233" w14:textId="77777777" w:rsidR="00C20594" w:rsidRPr="00C20594" w:rsidRDefault="00C20594" w:rsidP="00C20594">
            <w:pPr>
              <w:rPr>
                <w:b/>
              </w:rPr>
            </w:pPr>
          </w:p>
          <w:p w14:paraId="2FE8FBED" w14:textId="77777777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>LE ESPERIENZE</w:t>
            </w:r>
          </w:p>
          <w:p w14:paraId="18156E12" w14:textId="77777777" w:rsidR="00C20594" w:rsidRPr="00C20594" w:rsidRDefault="00C20594" w:rsidP="00C20594">
            <w:pPr>
              <w:rPr>
                <w:b/>
                <w:u w:val="single"/>
              </w:rPr>
            </w:pPr>
            <w:r w:rsidRPr="00C20594">
              <w:rPr>
                <w:b/>
                <w:u w:val="single"/>
              </w:rPr>
              <w:t>NELLO SPECIFICO SETTORE IN CUI SI CONCORRE</w:t>
            </w:r>
          </w:p>
          <w:p w14:paraId="092C5A25" w14:textId="77777777" w:rsidR="00C20594" w:rsidRPr="00C20594" w:rsidRDefault="00C20594" w:rsidP="00C20594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AFA5D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368C0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6529C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74D6C30C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B8C0B" w14:textId="24AD582B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 xml:space="preserve">C1. ESPERIENZE DI FACILITATORE/VALUTATORE (min. 20 ore) NEI PROGETTI FINANZIATI </w:t>
            </w:r>
            <w:r w:rsidR="00566D97"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880C7" w14:textId="77777777" w:rsidR="00C20594" w:rsidRPr="00C20594" w:rsidRDefault="00C20594" w:rsidP="00C20594"/>
          <w:p w14:paraId="1C7112A9" w14:textId="77777777" w:rsidR="00C20594" w:rsidRPr="00C20594" w:rsidRDefault="00C20594" w:rsidP="00C20594"/>
          <w:p w14:paraId="38E591FF" w14:textId="1884647E" w:rsidR="00C20594" w:rsidRPr="00C20594" w:rsidRDefault="00C20594" w:rsidP="00C20594">
            <w:r w:rsidRPr="00C20594">
              <w:t xml:space="preserve">Max </w:t>
            </w:r>
            <w:r w:rsidR="00053E60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EAABE" w14:textId="41CCD2E5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</w:t>
            </w:r>
            <w:r w:rsidR="00C20594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92352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CFAFF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5EC4B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22A43F82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5A056" w14:textId="721A2D38" w:rsidR="00C20594" w:rsidRPr="00C20594" w:rsidRDefault="00C20594" w:rsidP="00C20594">
            <w:pPr>
              <w:rPr>
                <w:b/>
              </w:rPr>
            </w:pPr>
            <w:r w:rsidRPr="00C20594">
              <w:rPr>
                <w:b/>
              </w:rPr>
              <w:t xml:space="preserve">C2. ESPERIENZE DI TUTOR COORDINATORE (min. 20 ore) NEI PROGETTI FINANZIATI </w:t>
            </w:r>
            <w:r w:rsidR="00566D97">
              <w:rPr>
                <w:b/>
              </w:rPr>
              <w:t>DA FONDI EUROPEI</w:t>
            </w:r>
            <w:r w:rsidRPr="00C20594">
              <w:rPr>
                <w:b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5028B" w14:textId="77777777" w:rsidR="00C20594" w:rsidRPr="00C20594" w:rsidRDefault="00C20594" w:rsidP="00C20594"/>
          <w:p w14:paraId="349F7FB7" w14:textId="0F7A5012" w:rsidR="00C20594" w:rsidRPr="00C20594" w:rsidRDefault="00C20594" w:rsidP="00C20594">
            <w:r w:rsidRPr="00C20594">
              <w:t xml:space="preserve">Max </w:t>
            </w:r>
            <w:r w:rsidR="00053E60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35490" w14:textId="5F15AFC7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</w:t>
            </w:r>
            <w:r w:rsidR="00C20594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00449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1348A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9920A" w14:textId="77777777" w:rsidR="00C20594" w:rsidRPr="00C20594" w:rsidRDefault="00C20594" w:rsidP="00C20594">
            <w:pPr>
              <w:snapToGrid w:val="0"/>
            </w:pPr>
          </w:p>
        </w:tc>
      </w:tr>
      <w:tr w:rsidR="00566D97" w:rsidRPr="00C20594" w14:paraId="0F7B147E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53394" w14:textId="4C5977B0" w:rsidR="00566D97" w:rsidRPr="0097360E" w:rsidRDefault="00566D97" w:rsidP="00024D95">
            <w:pPr>
              <w:rPr>
                <w:b/>
              </w:rPr>
            </w:pPr>
            <w:r w:rsidRPr="00566D97">
              <w:rPr>
                <w:b/>
              </w:rPr>
              <w:t>C</w:t>
            </w:r>
            <w:r>
              <w:rPr>
                <w:b/>
              </w:rPr>
              <w:t>3</w:t>
            </w:r>
            <w:r w:rsidRPr="00566D97">
              <w:rPr>
                <w:b/>
              </w:rPr>
              <w:t xml:space="preserve">. </w:t>
            </w:r>
            <w:r>
              <w:rPr>
                <w:b/>
              </w:rPr>
              <w:t xml:space="preserve">PARTECIPAZIONI A GRUPPI DI LAVORO ANCHE ESTERNI ALLA SCUOLA </w:t>
            </w:r>
            <w:r w:rsidR="00024D95">
              <w:rPr>
                <w:b/>
              </w:rPr>
              <w:t>NEL SETTORE PER LA VALUTAZIONE</w:t>
            </w:r>
            <w:bookmarkStart w:id="0" w:name="_GoBack"/>
            <w:bookmarkEnd w:id="0"/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889CF" w14:textId="2B90AF1B" w:rsidR="00566D97" w:rsidRDefault="002B13C0" w:rsidP="00C20594">
            <w:r>
              <w:t xml:space="preserve">MAX 5 </w:t>
            </w:r>
            <w:proofErr w:type="spellStart"/>
            <w:r>
              <w:t>max</w:t>
            </w:r>
            <w:proofErr w:type="spellEnd"/>
            <w:r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BAA42" w14:textId="14C50B2C" w:rsidR="00566D97" w:rsidRDefault="002B13C0" w:rsidP="00C2059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CF7A92" w14:textId="77777777" w:rsidR="00566D97" w:rsidRPr="00C20594" w:rsidRDefault="00566D97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E0FA7" w14:textId="77777777" w:rsidR="00566D97" w:rsidRPr="00C20594" w:rsidRDefault="00566D97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40A1" w14:textId="77777777" w:rsidR="00566D97" w:rsidRPr="00C20594" w:rsidRDefault="00566D97" w:rsidP="00C20594">
            <w:pPr>
              <w:snapToGrid w:val="0"/>
            </w:pPr>
          </w:p>
        </w:tc>
      </w:tr>
      <w:tr w:rsidR="00566D97" w:rsidRPr="00C20594" w14:paraId="2E34CE5B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44AA7" w14:textId="01FF11F0" w:rsidR="00566D97" w:rsidRPr="0097360E" w:rsidRDefault="00566D97" w:rsidP="0097360E">
            <w:pPr>
              <w:rPr>
                <w:b/>
              </w:rPr>
            </w:pPr>
            <w:r w:rsidRPr="00566D97">
              <w:rPr>
                <w:b/>
              </w:rPr>
              <w:t>C</w:t>
            </w:r>
            <w:r>
              <w:rPr>
                <w:b/>
              </w:rPr>
              <w:t>4</w:t>
            </w:r>
            <w:r w:rsidRPr="00566D97">
              <w:rPr>
                <w:b/>
              </w:rPr>
              <w:t xml:space="preserve">. PARTECIPAZIONI A GRUPPI DI LAVORO ANCHE ESTERNI ALLA SCUOLA PER LA </w:t>
            </w:r>
            <w:r>
              <w:rPr>
                <w:b/>
              </w:rPr>
              <w:t>DISPERSIONE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0B5B1" w14:textId="188B3758" w:rsidR="00566D97" w:rsidRDefault="002B13C0" w:rsidP="00C20594">
            <w:r>
              <w:t xml:space="preserve">MAX 5 </w:t>
            </w:r>
            <w:proofErr w:type="spellStart"/>
            <w:r>
              <w:t>max</w:t>
            </w:r>
            <w:proofErr w:type="spellEnd"/>
            <w:r>
              <w:t xml:space="preserve"> 1 per anno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3D04" w14:textId="0F5D990C" w:rsidR="00566D97" w:rsidRDefault="002B13C0" w:rsidP="00C2059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C83A5" w14:textId="77777777" w:rsidR="00566D97" w:rsidRPr="00C20594" w:rsidRDefault="00566D97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30577" w14:textId="77777777" w:rsidR="00566D97" w:rsidRPr="00C20594" w:rsidRDefault="00566D97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58CBB" w14:textId="77777777" w:rsidR="00566D97" w:rsidRPr="00C20594" w:rsidRDefault="00566D97" w:rsidP="00C20594">
            <w:pPr>
              <w:snapToGrid w:val="0"/>
            </w:pPr>
          </w:p>
        </w:tc>
      </w:tr>
      <w:tr w:rsidR="00C20594" w:rsidRPr="00C20594" w14:paraId="65BFDDC4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BF379" w14:textId="44CA6777" w:rsidR="0097360E" w:rsidRPr="0097360E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 w:rsidR="00566D97">
              <w:rPr>
                <w:b/>
              </w:rPr>
              <w:t>5</w:t>
            </w:r>
            <w:r w:rsidRPr="0097360E">
              <w:rPr>
                <w:b/>
              </w:rPr>
              <w:t>. CONOSCENZE SPECIFICHE DELL'</w:t>
            </w:r>
          </w:p>
          <w:p w14:paraId="49465A90" w14:textId="70985BF8" w:rsidR="00C20594" w:rsidRPr="00C20594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ARGOMENTO (documentate attraverso esperienze lavorative professionali)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D0FAB" w14:textId="0DFBB3F8" w:rsidR="00C20594" w:rsidRPr="00C20594" w:rsidRDefault="00053E60" w:rsidP="00C20594">
            <w:r>
              <w:t>Max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EE64B" w14:textId="704462AD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5968C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D67C0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22A5C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74CE1C97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0FC47" w14:textId="4FB73898" w:rsidR="0097360E" w:rsidRPr="0097360E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 w:rsidR="00566D97">
              <w:rPr>
                <w:b/>
              </w:rPr>
              <w:t>6</w:t>
            </w:r>
            <w:r w:rsidRPr="0097360E">
              <w:rPr>
                <w:b/>
              </w:rPr>
              <w:t>. CONOSCENZE SPECIFICHE DELL'</w:t>
            </w:r>
          </w:p>
          <w:p w14:paraId="0CAB99F3" w14:textId="1AAAEE23" w:rsidR="00C20594" w:rsidRPr="00C20594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DA86A" w14:textId="7D8BDC11" w:rsidR="00C20594" w:rsidRPr="00C20594" w:rsidRDefault="00C20594" w:rsidP="00C20594">
            <w:r w:rsidRPr="00C20594">
              <w:t xml:space="preserve">Max </w:t>
            </w:r>
            <w:r w:rsidR="00053E60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2B9A3" w14:textId="360A1B78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</w:t>
            </w:r>
            <w:r w:rsidR="00C20594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84E7F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8456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ACC57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11535230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5A36" w14:textId="66558C62" w:rsidR="0097360E" w:rsidRPr="0097360E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lastRenderedPageBreak/>
              <w:t>C</w:t>
            </w:r>
            <w:r w:rsidR="00566D97">
              <w:rPr>
                <w:b/>
              </w:rPr>
              <w:t>7</w:t>
            </w:r>
            <w:r w:rsidRPr="0097360E">
              <w:rPr>
                <w:b/>
              </w:rPr>
              <w:t>. CONOSCENZE SPECIFICHE DELL'</w:t>
            </w:r>
          </w:p>
          <w:p w14:paraId="222BB7C8" w14:textId="7FDAEC47" w:rsidR="00C20594" w:rsidRPr="00C20594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 xml:space="preserve">ARGOMENTO (documentate attraverso esperienze di docente in </w:t>
            </w:r>
            <w:r w:rsidR="00053E60">
              <w:rPr>
                <w:b/>
              </w:rPr>
              <w:t>corsi sulla dispersione</w:t>
            </w:r>
            <w:r w:rsidR="00566D97">
              <w:rPr>
                <w:b/>
              </w:rPr>
              <w:t xml:space="preserve"> e/o sulla</w:t>
            </w:r>
            <w:r w:rsidRPr="0097360E">
              <w:rPr>
                <w:b/>
              </w:rPr>
              <w:t xml:space="preserve"> </w:t>
            </w:r>
            <w:r w:rsidR="00566D97">
              <w:rPr>
                <w:b/>
              </w:rPr>
              <w:t xml:space="preserve">valutazione </w:t>
            </w:r>
            <w:r w:rsidRPr="0097360E">
              <w:rPr>
                <w:b/>
              </w:rPr>
              <w:t>min. 6</w:t>
            </w:r>
            <w:r w:rsidR="002B13C0">
              <w:rPr>
                <w:b/>
              </w:rPr>
              <w:t xml:space="preserve"> </w:t>
            </w:r>
            <w:r w:rsidRPr="0097360E">
              <w:rPr>
                <w:b/>
              </w:rPr>
              <w:t>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62EEE" w14:textId="77777777" w:rsidR="00C20594" w:rsidRPr="00C20594" w:rsidRDefault="00C20594" w:rsidP="00C20594">
            <w:r w:rsidRPr="00C20594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30792" w14:textId="05FDF4D4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</w:t>
            </w:r>
            <w:r w:rsidR="00C20594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6653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53B5A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E622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62867B87" w14:textId="77777777" w:rsidTr="006C27E3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86764" w14:textId="037F293F" w:rsidR="0097360E" w:rsidRPr="0097360E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C</w:t>
            </w:r>
            <w:r w:rsidR="00566D97">
              <w:rPr>
                <w:b/>
              </w:rPr>
              <w:t>8</w:t>
            </w:r>
            <w:r w:rsidRPr="0097360E">
              <w:rPr>
                <w:b/>
              </w:rPr>
              <w:t>. CONOSCENZE SPECIFICHE DELL'</w:t>
            </w:r>
          </w:p>
          <w:p w14:paraId="4484B8E1" w14:textId="31C3401F" w:rsidR="00C20594" w:rsidRPr="00C20594" w:rsidRDefault="0097360E" w:rsidP="0097360E">
            <w:pPr>
              <w:rPr>
                <w:b/>
              </w:rPr>
            </w:pPr>
            <w:r w:rsidRPr="0097360E">
              <w:rPr>
                <w:b/>
              </w:rPr>
              <w:t>ARGOMENTO (documentate attraverso corsi seguiti con rilascio attestato min. 12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5677B" w14:textId="1F4FE4D0" w:rsidR="00C20594" w:rsidRPr="00C20594" w:rsidRDefault="00C20594" w:rsidP="00C20594">
            <w:r w:rsidRPr="00C20594">
              <w:t xml:space="preserve">Max </w:t>
            </w:r>
            <w:r w:rsidR="002B13C0"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FA80E" w14:textId="67E58454" w:rsidR="00C20594" w:rsidRPr="00C20594" w:rsidRDefault="00053E60" w:rsidP="00C20594">
            <w:pPr>
              <w:rPr>
                <w:b/>
              </w:rPr>
            </w:pPr>
            <w:r>
              <w:rPr>
                <w:b/>
              </w:rPr>
              <w:t>2</w:t>
            </w:r>
            <w:r w:rsidR="00C20594"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F212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725E4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5E11" w14:textId="77777777" w:rsidR="00C20594" w:rsidRPr="00C20594" w:rsidRDefault="00C20594" w:rsidP="00C20594">
            <w:pPr>
              <w:snapToGrid w:val="0"/>
            </w:pPr>
          </w:p>
        </w:tc>
      </w:tr>
      <w:tr w:rsidR="00C20594" w:rsidRPr="00C20594" w14:paraId="5995054A" w14:textId="77777777" w:rsidTr="006C27E3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DE393" w14:textId="5709B031" w:rsidR="00C20594" w:rsidRPr="00C20594" w:rsidRDefault="00C20594" w:rsidP="00C20594">
            <w:r w:rsidRPr="00C20594">
              <w:rPr>
                <w:b/>
              </w:rPr>
              <w:t>TOTALE</w:t>
            </w:r>
            <w:r w:rsidR="002B13C0"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07011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82B12" w14:textId="77777777" w:rsidR="00C20594" w:rsidRPr="00C20594" w:rsidRDefault="00C20594" w:rsidP="00C2059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924C8" w14:textId="77777777" w:rsidR="00C20594" w:rsidRPr="00C20594" w:rsidRDefault="00C20594" w:rsidP="00C20594">
            <w:pPr>
              <w:snapToGrid w:val="0"/>
            </w:pPr>
          </w:p>
        </w:tc>
      </w:tr>
    </w:tbl>
    <w:p w14:paraId="44F8D2A8" w14:textId="77777777" w:rsidR="00C20594" w:rsidRPr="00C20594" w:rsidRDefault="00C20594" w:rsidP="00C20594">
      <w:pPr>
        <w:rPr>
          <w:sz w:val="24"/>
          <w:szCs w:val="24"/>
        </w:rPr>
      </w:pPr>
    </w:p>
    <w:p w14:paraId="18B64AA7" w14:textId="77777777" w:rsidR="00C20594" w:rsidRPr="00C20594" w:rsidRDefault="00C20594" w:rsidP="00C20594">
      <w:pPr>
        <w:spacing w:after="200"/>
        <w:contextualSpacing/>
        <w:mirrorIndents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14:paraId="709B1361" w14:textId="56589FA6" w:rsidR="00C20594" w:rsidRDefault="00C20594" w:rsidP="00C20594">
      <w:pPr>
        <w:rPr>
          <w:rFonts w:asciiTheme="minorHAnsi" w:hAnsiTheme="minorHAnsi" w:cstheme="minorHAnsi"/>
          <w:sz w:val="22"/>
          <w:szCs w:val="22"/>
        </w:rPr>
      </w:pPr>
    </w:p>
    <w:p w14:paraId="4AED3FDE" w14:textId="0AB80E87" w:rsidR="00605DE5" w:rsidRDefault="00605DE5" w:rsidP="00C20594">
      <w:pPr>
        <w:rPr>
          <w:rFonts w:asciiTheme="minorHAnsi" w:hAnsiTheme="minorHAnsi" w:cstheme="minorHAnsi"/>
          <w:sz w:val="22"/>
          <w:szCs w:val="22"/>
        </w:rPr>
      </w:pPr>
    </w:p>
    <w:sectPr w:rsidR="00605DE5" w:rsidSect="001422AF">
      <w:footerReference w:type="even" r:id="rId15"/>
      <w:footerReference w:type="default" r:id="rId16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B0ED5" w14:textId="77777777" w:rsidR="006E78FD" w:rsidRDefault="006E78FD">
      <w:r>
        <w:separator/>
      </w:r>
    </w:p>
  </w:endnote>
  <w:endnote w:type="continuationSeparator" w:id="0">
    <w:p w14:paraId="22F9C802" w14:textId="77777777" w:rsidR="006E78FD" w:rsidRDefault="006E7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2E033" w14:textId="77777777" w:rsidR="006E78FD" w:rsidRDefault="006E78FD">
      <w:r>
        <w:separator/>
      </w:r>
    </w:p>
  </w:footnote>
  <w:footnote w:type="continuationSeparator" w:id="0">
    <w:p w14:paraId="5279B225" w14:textId="77777777" w:rsidR="006E78FD" w:rsidRDefault="006E7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2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1"/>
  </w:num>
  <w:num w:numId="9">
    <w:abstractNumId w:val="12"/>
  </w:num>
  <w:num w:numId="10">
    <w:abstractNumId w:val="27"/>
  </w:num>
  <w:num w:numId="11">
    <w:abstractNumId w:val="19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6"/>
  </w:num>
  <w:num w:numId="17">
    <w:abstractNumId w:val="9"/>
  </w:num>
  <w:num w:numId="18">
    <w:abstractNumId w:val="20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3"/>
  </w:num>
  <w:num w:numId="25">
    <w:abstractNumId w:val="11"/>
  </w:num>
  <w:num w:numId="26">
    <w:abstractNumId w:val="24"/>
  </w:num>
  <w:num w:numId="27">
    <w:abstractNumId w:val="2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9F6"/>
    <w:rsid w:val="00021EB3"/>
    <w:rsid w:val="00024D95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5909"/>
    <w:rsid w:val="001A6378"/>
    <w:rsid w:val="001B1257"/>
    <w:rsid w:val="001B1415"/>
    <w:rsid w:val="001B482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1320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E78FD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1427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5740"/>
    <w:rsid w:val="00BA6212"/>
    <w:rsid w:val="00BA6627"/>
    <w:rsid w:val="00BA6BB5"/>
    <w:rsid w:val="00BB0CD6"/>
    <w:rsid w:val="00BB1BF6"/>
    <w:rsid w:val="00BB38A7"/>
    <w:rsid w:val="00BB6BE2"/>
    <w:rsid w:val="00BC6129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10226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8B4"/>
    <w:rsid w:val="00C728F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%20indirizzo%20PEC:%20BAIC889003@pec.istruzione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AMM889014@ISTRUZIONE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umbertofraccacretapalese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695A1-99BE-46C3-8D75-5152E939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724</Words>
  <Characters>5691</Characters>
  <Application>Microsoft Office Word</Application>
  <DocSecurity>0</DocSecurity>
  <Lines>47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Utente</cp:lastModifiedBy>
  <cp:revision>4</cp:revision>
  <cp:lastPrinted>2020-02-24T13:03:00Z</cp:lastPrinted>
  <dcterms:created xsi:type="dcterms:W3CDTF">2024-11-12T10:53:00Z</dcterms:created>
  <dcterms:modified xsi:type="dcterms:W3CDTF">2025-01-31T12:42:00Z</dcterms:modified>
</cp:coreProperties>
</file>